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8AAEF" w14:textId="77777777" w:rsidR="006C0BFD" w:rsidRDefault="00BF2602">
      <w:pPr>
        <w:spacing w:before="65"/>
        <w:ind w:left="3438" w:right="3447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1"/>
          <w:sz w:val="32"/>
          <w:szCs w:val="32"/>
        </w:rPr>
        <w:t>Trustee</w:t>
      </w:r>
      <w:r>
        <w:rPr>
          <w:rFonts w:ascii="Arial" w:eastAsia="Arial" w:hAnsi="Arial" w:cs="Arial"/>
          <w:b/>
          <w:sz w:val="32"/>
          <w:szCs w:val="32"/>
        </w:rPr>
        <w:t>/s</w:t>
      </w:r>
      <w:r>
        <w:rPr>
          <w:rFonts w:ascii="Arial" w:eastAsia="Arial" w:hAnsi="Arial" w:cs="Arial"/>
          <w:b/>
          <w:spacing w:val="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2"/>
          <w:w w:val="99"/>
          <w:sz w:val="32"/>
          <w:szCs w:val="32"/>
        </w:rPr>
        <w:t>R</w:t>
      </w:r>
      <w:r>
        <w:rPr>
          <w:rFonts w:ascii="Arial" w:eastAsia="Arial" w:hAnsi="Arial" w:cs="Arial"/>
          <w:b/>
          <w:spacing w:val="1"/>
          <w:sz w:val="32"/>
          <w:szCs w:val="32"/>
        </w:rPr>
        <w:t>eso</w:t>
      </w:r>
      <w:r>
        <w:rPr>
          <w:rFonts w:ascii="Arial" w:eastAsia="Arial" w:hAnsi="Arial" w:cs="Arial"/>
          <w:b/>
          <w:sz w:val="32"/>
          <w:szCs w:val="32"/>
        </w:rPr>
        <w:t>l</w:t>
      </w:r>
      <w:r>
        <w:rPr>
          <w:rFonts w:ascii="Arial" w:eastAsia="Arial" w:hAnsi="Arial" w:cs="Arial"/>
          <w:b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spacing w:val="1"/>
          <w:w w:val="99"/>
          <w:sz w:val="32"/>
          <w:szCs w:val="32"/>
        </w:rPr>
        <w:t>t</w:t>
      </w:r>
      <w:r>
        <w:rPr>
          <w:rFonts w:ascii="Arial" w:eastAsia="Arial" w:hAnsi="Arial" w:cs="Arial"/>
          <w:b/>
          <w:sz w:val="32"/>
          <w:szCs w:val="32"/>
        </w:rPr>
        <w:t>i</w:t>
      </w:r>
      <w:r>
        <w:rPr>
          <w:rFonts w:ascii="Arial" w:eastAsia="Arial" w:hAnsi="Arial" w:cs="Arial"/>
          <w:b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sz w:val="32"/>
          <w:szCs w:val="32"/>
        </w:rPr>
        <w:t>n</w:t>
      </w:r>
    </w:p>
    <w:p w14:paraId="11427369" w14:textId="77777777" w:rsidR="006C0BFD" w:rsidRDefault="006C0BFD">
      <w:pPr>
        <w:spacing w:before="1" w:line="120" w:lineRule="exact"/>
        <w:rPr>
          <w:sz w:val="13"/>
          <w:szCs w:val="13"/>
        </w:rPr>
      </w:pPr>
    </w:p>
    <w:p w14:paraId="3D523BCA" w14:textId="77777777" w:rsidR="006C0BFD" w:rsidRDefault="00BF2602">
      <w:pPr>
        <w:ind w:left="2815" w:right="2806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PHOEB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-9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CRESCEN</w:t>
      </w:r>
      <w:r>
        <w:rPr>
          <w:rFonts w:ascii="Arial" w:eastAsia="Arial" w:hAnsi="Arial" w:cs="Arial"/>
          <w:b/>
          <w:sz w:val="23"/>
          <w:szCs w:val="23"/>
        </w:rPr>
        <w:t>T</w:t>
      </w:r>
      <w:r>
        <w:rPr>
          <w:rFonts w:ascii="Arial" w:eastAsia="Arial" w:hAnsi="Arial" w:cs="Arial"/>
          <w:b/>
          <w:spacing w:val="-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PROPERT</w:t>
      </w:r>
      <w:r>
        <w:rPr>
          <w:rFonts w:ascii="Arial" w:eastAsia="Arial" w:hAnsi="Arial" w:cs="Arial"/>
          <w:b/>
          <w:sz w:val="23"/>
          <w:szCs w:val="23"/>
        </w:rPr>
        <w:t>Y</w:t>
      </w:r>
      <w:r>
        <w:rPr>
          <w:rFonts w:ascii="Arial" w:eastAsia="Arial" w:hAnsi="Arial" w:cs="Arial"/>
          <w:b/>
          <w:spacing w:val="-1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w w:val="99"/>
          <w:sz w:val="23"/>
          <w:szCs w:val="23"/>
        </w:rPr>
        <w:t>TRUS</w:t>
      </w:r>
      <w:r>
        <w:rPr>
          <w:rFonts w:ascii="Arial" w:eastAsia="Arial" w:hAnsi="Arial" w:cs="Arial"/>
          <w:b/>
          <w:w w:val="99"/>
          <w:sz w:val="23"/>
          <w:szCs w:val="23"/>
        </w:rPr>
        <w:t>T</w:t>
      </w:r>
    </w:p>
    <w:p w14:paraId="16CC9A83" w14:textId="77777777" w:rsidR="006C0BFD" w:rsidRDefault="006C0BFD">
      <w:pPr>
        <w:spacing w:before="3" w:line="140" w:lineRule="exact"/>
        <w:rPr>
          <w:sz w:val="15"/>
          <w:szCs w:val="15"/>
        </w:rPr>
      </w:pPr>
    </w:p>
    <w:p w14:paraId="42505D2B" w14:textId="77777777" w:rsidR="006C0BFD" w:rsidRDefault="006C0BFD">
      <w:pPr>
        <w:spacing w:line="200" w:lineRule="exact"/>
      </w:pPr>
    </w:p>
    <w:p w14:paraId="201322B3" w14:textId="77777777" w:rsidR="006C0BFD" w:rsidRDefault="006C0BFD">
      <w:pPr>
        <w:spacing w:line="200" w:lineRule="exact"/>
      </w:pPr>
    </w:p>
    <w:p w14:paraId="1926EBF8" w14:textId="77777777" w:rsidR="006C0BFD" w:rsidRDefault="00BF2602">
      <w:pPr>
        <w:spacing w:line="240" w:lineRule="exact"/>
        <w:ind w:left="103" w:right="112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Th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person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gn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be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w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be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>g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ll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proofErr w:type="gramEnd"/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rus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ee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r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ll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rec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corpora</w:t>
      </w:r>
      <w:r>
        <w:rPr>
          <w:rFonts w:ascii="Arial" w:eastAsia="Arial" w:hAnsi="Arial" w:cs="Arial"/>
          <w:sz w:val="23"/>
          <w:szCs w:val="23"/>
        </w:rPr>
        <w:t>te</w:t>
      </w:r>
      <w:r>
        <w:rPr>
          <w:rFonts w:ascii="Arial" w:eastAsia="Arial" w:hAnsi="Arial" w:cs="Arial"/>
          <w:spacing w:val="-8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rus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e 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Trus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reso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>v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>ows</w:t>
      </w:r>
      <w:r>
        <w:rPr>
          <w:rFonts w:ascii="Arial" w:eastAsia="Arial" w:hAnsi="Arial" w:cs="Arial"/>
          <w:sz w:val="23"/>
          <w:szCs w:val="23"/>
        </w:rPr>
        <w:t>:</w:t>
      </w:r>
    </w:p>
    <w:p w14:paraId="053752C1" w14:textId="77777777" w:rsidR="006C0BFD" w:rsidRDefault="006C0BFD">
      <w:pPr>
        <w:spacing w:before="11" w:line="200" w:lineRule="exact"/>
      </w:pPr>
    </w:p>
    <w:p w14:paraId="5EA78543" w14:textId="77777777" w:rsidR="006C0BFD" w:rsidRDefault="006C0BFD">
      <w:pPr>
        <w:spacing w:before="5" w:line="120" w:lineRule="exact"/>
        <w:rPr>
          <w:sz w:val="13"/>
          <w:szCs w:val="13"/>
        </w:rPr>
      </w:pPr>
    </w:p>
    <w:p w14:paraId="5BB050E7" w14:textId="77777777" w:rsidR="006C0BFD" w:rsidRDefault="00BF2602">
      <w:pPr>
        <w:ind w:left="10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  <w:u w:val="single" w:color="000000"/>
        </w:rPr>
        <w:t>A</w:t>
      </w:r>
      <w:r>
        <w:rPr>
          <w:rFonts w:ascii="Arial" w:eastAsia="Arial" w:hAnsi="Arial" w:cs="Arial"/>
          <w:b/>
          <w:sz w:val="23"/>
          <w:szCs w:val="23"/>
          <w:u w:val="single" w:color="000000"/>
        </w:rPr>
        <w:t>ll</w:t>
      </w:r>
      <w:r>
        <w:rPr>
          <w:rFonts w:ascii="Arial" w:eastAsia="Arial" w:hAnsi="Arial" w:cs="Arial"/>
          <w:b/>
          <w:spacing w:val="1"/>
          <w:sz w:val="23"/>
          <w:szCs w:val="23"/>
          <w:u w:val="single" w:color="000000"/>
        </w:rPr>
        <w:t>ot</w:t>
      </w:r>
      <w:r>
        <w:rPr>
          <w:rFonts w:ascii="Arial" w:eastAsia="Arial" w:hAnsi="Arial" w:cs="Arial"/>
          <w:b/>
          <w:spacing w:val="2"/>
          <w:sz w:val="23"/>
          <w:szCs w:val="23"/>
          <w:u w:val="single" w:color="000000"/>
        </w:rPr>
        <w:t>m</w:t>
      </w:r>
      <w:r>
        <w:rPr>
          <w:rFonts w:ascii="Arial" w:eastAsia="Arial" w:hAnsi="Arial" w:cs="Arial"/>
          <w:b/>
          <w:spacing w:val="1"/>
          <w:sz w:val="23"/>
          <w:szCs w:val="23"/>
          <w:u w:val="single" w:color="000000"/>
        </w:rPr>
        <w:t>en</w:t>
      </w:r>
      <w:r>
        <w:rPr>
          <w:rFonts w:ascii="Arial" w:eastAsia="Arial" w:hAnsi="Arial" w:cs="Arial"/>
          <w:b/>
          <w:sz w:val="23"/>
          <w:szCs w:val="23"/>
          <w:u w:val="single" w:color="000000"/>
        </w:rPr>
        <w:t>t</w:t>
      </w:r>
    </w:p>
    <w:p w14:paraId="161C8789" w14:textId="77777777" w:rsidR="006C0BFD" w:rsidRDefault="00BF2602">
      <w:pPr>
        <w:spacing w:before="73" w:line="240" w:lineRule="exact"/>
        <w:ind w:left="10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position w:val="-1"/>
          <w:sz w:val="23"/>
          <w:szCs w:val="23"/>
        </w:rPr>
        <w:t>It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wa</w:t>
      </w:r>
      <w:r>
        <w:rPr>
          <w:rFonts w:ascii="Arial" w:eastAsia="Arial" w:hAnsi="Arial" w:cs="Arial"/>
          <w:position w:val="-1"/>
          <w:sz w:val="23"/>
          <w:szCs w:val="23"/>
        </w:rPr>
        <w:t>s</w:t>
      </w:r>
      <w:r>
        <w:rPr>
          <w:rFonts w:ascii="Arial" w:eastAsia="Arial" w:hAnsi="Arial" w:cs="Arial"/>
          <w:spacing w:val="-3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reso</w:t>
      </w:r>
      <w:r>
        <w:rPr>
          <w:rFonts w:ascii="Arial" w:eastAsia="Arial" w:hAnsi="Arial" w:cs="Arial"/>
          <w:position w:val="-1"/>
          <w:sz w:val="23"/>
          <w:szCs w:val="23"/>
        </w:rPr>
        <w:t>l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ve</w:t>
      </w:r>
      <w:r>
        <w:rPr>
          <w:rFonts w:ascii="Arial" w:eastAsia="Arial" w:hAnsi="Arial" w:cs="Arial"/>
          <w:position w:val="-1"/>
          <w:sz w:val="23"/>
          <w:szCs w:val="23"/>
        </w:rPr>
        <w:t>d</w:t>
      </w:r>
      <w:r>
        <w:rPr>
          <w:rFonts w:ascii="Arial" w:eastAsia="Arial" w:hAnsi="Arial" w:cs="Arial"/>
          <w:spacing w:val="-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to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con</w:t>
      </w:r>
      <w:r>
        <w:rPr>
          <w:rFonts w:ascii="Arial" w:eastAsia="Arial" w:hAnsi="Arial" w:cs="Arial"/>
          <w:position w:val="-1"/>
          <w:sz w:val="23"/>
          <w:szCs w:val="23"/>
        </w:rPr>
        <w:t>fi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r</w:t>
      </w:r>
      <w:r>
        <w:rPr>
          <w:rFonts w:ascii="Arial" w:eastAsia="Arial" w:hAnsi="Arial" w:cs="Arial"/>
          <w:position w:val="-1"/>
          <w:sz w:val="23"/>
          <w:szCs w:val="23"/>
        </w:rPr>
        <w:t>m</w:t>
      </w:r>
      <w:r>
        <w:rPr>
          <w:rFonts w:ascii="Arial" w:eastAsia="Arial" w:hAnsi="Arial" w:cs="Arial"/>
          <w:spacing w:val="-6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ssu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4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</w:t>
      </w:r>
      <w:r>
        <w:rPr>
          <w:rFonts w:ascii="Arial" w:eastAsia="Arial" w:hAnsi="Arial" w:cs="Arial"/>
          <w:position w:val="-1"/>
          <w:sz w:val="23"/>
          <w:szCs w:val="23"/>
        </w:rPr>
        <w:t>f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f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</w:t>
      </w:r>
      <w:r>
        <w:rPr>
          <w:rFonts w:ascii="Arial" w:eastAsia="Arial" w:hAnsi="Arial" w:cs="Arial"/>
          <w:position w:val="-1"/>
          <w:sz w:val="23"/>
          <w:szCs w:val="23"/>
        </w:rPr>
        <w:t>ll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ow</w:t>
      </w:r>
      <w:r>
        <w:rPr>
          <w:rFonts w:ascii="Arial" w:eastAsia="Arial" w:hAnsi="Arial" w:cs="Arial"/>
          <w:position w:val="-1"/>
          <w:sz w:val="23"/>
          <w:szCs w:val="23"/>
        </w:rPr>
        <w:t>i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n</w:t>
      </w:r>
      <w:r>
        <w:rPr>
          <w:rFonts w:ascii="Arial" w:eastAsia="Arial" w:hAnsi="Arial" w:cs="Arial"/>
          <w:position w:val="-1"/>
          <w:sz w:val="23"/>
          <w:szCs w:val="23"/>
        </w:rPr>
        <w:t>g</w:t>
      </w:r>
      <w:r>
        <w:rPr>
          <w:rFonts w:ascii="Arial" w:eastAsia="Arial" w:hAnsi="Arial" w:cs="Arial"/>
          <w:spacing w:val="-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Un</w:t>
      </w:r>
      <w:r>
        <w:rPr>
          <w:rFonts w:ascii="Arial" w:eastAsia="Arial" w:hAnsi="Arial" w:cs="Arial"/>
          <w:position w:val="-1"/>
          <w:sz w:val="23"/>
          <w:szCs w:val="23"/>
        </w:rPr>
        <w:t>its</w:t>
      </w:r>
      <w:r>
        <w:rPr>
          <w:rFonts w:ascii="Arial" w:eastAsia="Arial" w:hAnsi="Arial" w:cs="Arial"/>
          <w:spacing w:val="-4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in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Trus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-5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to</w:t>
      </w:r>
      <w:r>
        <w:rPr>
          <w:rFonts w:ascii="Arial" w:eastAsia="Arial" w:hAnsi="Arial" w:cs="Arial"/>
          <w:spacing w:val="-1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-1"/>
          <w:sz w:val="23"/>
          <w:szCs w:val="23"/>
        </w:rPr>
        <w:t>t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</w:t>
      </w:r>
      <w:r>
        <w:rPr>
          <w:rFonts w:ascii="Arial" w:eastAsia="Arial" w:hAnsi="Arial" w:cs="Arial"/>
          <w:position w:val="-1"/>
          <w:sz w:val="23"/>
          <w:szCs w:val="23"/>
        </w:rPr>
        <w:t>e</w:t>
      </w:r>
      <w:r>
        <w:rPr>
          <w:rFonts w:ascii="Arial" w:eastAsia="Arial" w:hAnsi="Arial" w:cs="Arial"/>
          <w:spacing w:val="-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Un</w:t>
      </w:r>
      <w:r>
        <w:rPr>
          <w:rFonts w:ascii="Arial" w:eastAsia="Arial" w:hAnsi="Arial" w:cs="Arial"/>
          <w:position w:val="-1"/>
          <w:sz w:val="23"/>
          <w:szCs w:val="23"/>
        </w:rPr>
        <w:t>it</w:t>
      </w:r>
      <w:r>
        <w:rPr>
          <w:rFonts w:ascii="Arial" w:eastAsia="Arial" w:hAnsi="Arial" w:cs="Arial"/>
          <w:spacing w:val="-4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Ho</w:t>
      </w:r>
      <w:r>
        <w:rPr>
          <w:rFonts w:ascii="Arial" w:eastAsia="Arial" w:hAnsi="Arial" w:cs="Arial"/>
          <w:position w:val="-1"/>
          <w:sz w:val="23"/>
          <w:szCs w:val="23"/>
        </w:rPr>
        <w:t>l</w:t>
      </w:r>
      <w:r>
        <w:rPr>
          <w:rFonts w:ascii="Arial" w:eastAsia="Arial" w:hAnsi="Arial" w:cs="Arial"/>
          <w:spacing w:val="1"/>
          <w:position w:val="-1"/>
          <w:sz w:val="23"/>
          <w:szCs w:val="23"/>
        </w:rPr>
        <w:t>ders</w:t>
      </w:r>
      <w:r>
        <w:rPr>
          <w:rFonts w:ascii="Arial" w:eastAsia="Arial" w:hAnsi="Arial" w:cs="Arial"/>
          <w:position w:val="-1"/>
          <w:sz w:val="23"/>
          <w:szCs w:val="23"/>
        </w:rPr>
        <w:t>:</w:t>
      </w:r>
    </w:p>
    <w:p w14:paraId="5F884F89" w14:textId="77777777" w:rsidR="006C0BFD" w:rsidRDefault="006C0BFD">
      <w:pPr>
        <w:spacing w:before="2" w:line="120" w:lineRule="exact"/>
        <w:rPr>
          <w:sz w:val="13"/>
          <w:szCs w:val="13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4531"/>
        <w:gridCol w:w="1012"/>
        <w:gridCol w:w="831"/>
        <w:gridCol w:w="851"/>
        <w:gridCol w:w="1501"/>
        <w:gridCol w:w="1501"/>
      </w:tblGrid>
      <w:tr w:rsidR="00BF2602" w:rsidRPr="007D2E14" w14:paraId="520611F7" w14:textId="77777777" w:rsidTr="00BF2602">
        <w:trPr>
          <w:trHeight w:val="300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47E21E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Unit Holder Name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BA6E77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No. of Units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2CB5B3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Type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439880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Cert. No.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A3E45BC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Serial No's</w:t>
            </w:r>
          </w:p>
        </w:tc>
      </w:tr>
      <w:tr w:rsidR="00BF2602" w:rsidRPr="007D2E14" w14:paraId="6A2C5486" w14:textId="77777777" w:rsidTr="00BF2602">
        <w:trPr>
          <w:trHeight w:val="300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EC144F" w14:textId="77777777" w:rsidR="007D2E14" w:rsidRPr="007D2E14" w:rsidRDefault="007D2E14" w:rsidP="007D2E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D403E5" w14:textId="77777777" w:rsidR="007D2E14" w:rsidRPr="007D2E14" w:rsidRDefault="007D2E14" w:rsidP="007D2E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A6694C" w14:textId="77777777" w:rsidR="007D2E14" w:rsidRPr="007D2E14" w:rsidRDefault="007D2E14" w:rsidP="007D2E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223AE2" w14:textId="77777777" w:rsidR="007D2E14" w:rsidRPr="007D2E14" w:rsidRDefault="007D2E14" w:rsidP="007D2E1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F39EBBB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From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C155A0C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To</w:t>
            </w:r>
          </w:p>
        </w:tc>
      </w:tr>
      <w:tr w:rsidR="007D2E14" w:rsidRPr="007D2E14" w14:paraId="28BD85A8" w14:textId="77777777" w:rsidTr="007D2E14">
        <w:trPr>
          <w:trHeight w:val="73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39489" w14:textId="77777777" w:rsidR="007D2E14" w:rsidRPr="007D2E14" w:rsidRDefault="007D2E14" w:rsidP="007D2E14">
            <w:pPr>
              <w:rPr>
                <w:rFonts w:ascii="Arial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18"/>
                <w:szCs w:val="18"/>
                <w:lang w:eastAsia="en-AU"/>
              </w:rPr>
              <w:t>RUSSELL ANDREW ROWLAND &amp; SUSANNA MARY ROWLAND &amp; CALEB GEORGE ROWLAND ATF R &amp; S ROWLAND SUPER FUND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2F47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252,000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72AA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9C41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41CE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64A8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ORD252,010</w:t>
            </w:r>
          </w:p>
        </w:tc>
      </w:tr>
      <w:tr w:rsidR="007D2E14" w:rsidRPr="007D2E14" w14:paraId="2923A61A" w14:textId="77777777" w:rsidTr="007D2E14">
        <w:trPr>
          <w:trHeight w:val="73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44FE" w14:textId="77777777" w:rsidR="007D2E14" w:rsidRPr="007D2E14" w:rsidRDefault="007D2E14" w:rsidP="007D2E14">
            <w:pPr>
              <w:rPr>
                <w:rFonts w:ascii="Arial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18"/>
                <w:szCs w:val="18"/>
                <w:lang w:eastAsia="en-AU"/>
              </w:rPr>
              <w:t>MATTHEW LINDQVIST &amp; RUTH LINDQVIST &amp; STUART LINDQVIST &amp; JACQUELINE JONSTONE ATF MENINDEE SUPERANNUATION TRUST FUND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7846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160,000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F185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37DD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C3C6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ORD252,011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3609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ORD412,010</w:t>
            </w:r>
          </w:p>
        </w:tc>
      </w:tr>
      <w:tr w:rsidR="007D2E14" w:rsidRPr="007D2E14" w14:paraId="56E47B1E" w14:textId="77777777" w:rsidTr="007D2E14">
        <w:trPr>
          <w:trHeight w:val="73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7FB14" w14:textId="77777777" w:rsidR="007D2E14" w:rsidRPr="007D2E14" w:rsidRDefault="007D2E14" w:rsidP="007D2E14">
            <w:pPr>
              <w:rPr>
                <w:rFonts w:ascii="Arial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18"/>
                <w:szCs w:val="18"/>
                <w:lang w:eastAsia="en-AU"/>
              </w:rPr>
              <w:t>WESLEY KIRK &amp; JESSIE KIRK &amp; ISABELLA KIRK ATF KIRK SUPER FUND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119E" w14:textId="2D57B442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1</w:t>
            </w:r>
            <w:r w:rsidR="0006433F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49</w:t>
            </w: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,500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D50E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6130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45E2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ORD412,011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A19B" w14:textId="47666D51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ORD5</w:t>
            </w:r>
            <w:r w:rsidR="0006433F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61</w:t>
            </w: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,510</w:t>
            </w:r>
          </w:p>
        </w:tc>
      </w:tr>
      <w:tr w:rsidR="007D2E14" w:rsidRPr="007D2E14" w14:paraId="787A3821" w14:textId="77777777" w:rsidTr="007D2E14">
        <w:trPr>
          <w:trHeight w:val="69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1680" w14:textId="77777777" w:rsidR="007D2E14" w:rsidRPr="007D2E14" w:rsidRDefault="007D2E14" w:rsidP="007D2E14">
            <w:pPr>
              <w:rPr>
                <w:rFonts w:ascii="Arial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18"/>
                <w:szCs w:val="18"/>
                <w:lang w:eastAsia="en-AU"/>
              </w:rPr>
              <w:t>KELVIN HILL &amp; ARNOLD HILL &amp; AMANDA HILL &amp; GEORGINA HILL ATF LONGVIEW SUPERANNUATION FUND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F5DB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120,000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A5BB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C23D" w14:textId="77777777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66B1" w14:textId="1227C53C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ORD5</w:t>
            </w:r>
            <w:r w:rsidR="0006433F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61</w:t>
            </w: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,511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678C" w14:textId="666B32A5" w:rsidR="007D2E14" w:rsidRPr="007D2E14" w:rsidRDefault="007D2E14" w:rsidP="007D2E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ORD6</w:t>
            </w:r>
            <w:r w:rsidR="0006433F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81</w:t>
            </w:r>
            <w:r w:rsidRPr="007D2E14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,510</w:t>
            </w:r>
          </w:p>
        </w:tc>
      </w:tr>
    </w:tbl>
    <w:p w14:paraId="6D1B3513" w14:textId="77777777" w:rsidR="006C0BFD" w:rsidRDefault="006C0BFD">
      <w:pPr>
        <w:spacing w:line="180" w:lineRule="exact"/>
        <w:rPr>
          <w:sz w:val="19"/>
          <w:szCs w:val="19"/>
        </w:rPr>
      </w:pPr>
    </w:p>
    <w:p w14:paraId="451EC4CF" w14:textId="1F7A10D7" w:rsidR="006C0BFD" w:rsidRDefault="006C0BFD">
      <w:pPr>
        <w:spacing w:before="12" w:line="200" w:lineRule="exact"/>
      </w:pPr>
    </w:p>
    <w:p w14:paraId="28E4D8F4" w14:textId="6E63E21A" w:rsidR="007D2E14" w:rsidRDefault="007D2E14">
      <w:pPr>
        <w:spacing w:before="12" w:line="200" w:lineRule="exact"/>
      </w:pPr>
    </w:p>
    <w:p w14:paraId="08E5FB01" w14:textId="79DB1D11" w:rsidR="007D2E14" w:rsidRDefault="007D2E14">
      <w:pPr>
        <w:spacing w:before="12" w:line="200" w:lineRule="exact"/>
      </w:pPr>
    </w:p>
    <w:p w14:paraId="65F70EDB" w14:textId="5201E729" w:rsidR="007D2E14" w:rsidRDefault="007D2E14">
      <w:pPr>
        <w:spacing w:before="12" w:line="200" w:lineRule="exact"/>
      </w:pPr>
    </w:p>
    <w:p w14:paraId="2E0DF68C" w14:textId="77777777" w:rsidR="007D2E14" w:rsidRDefault="007D2E14">
      <w:pPr>
        <w:spacing w:before="12" w:line="200" w:lineRule="exact"/>
      </w:pPr>
    </w:p>
    <w:p w14:paraId="48712432" w14:textId="77777777" w:rsidR="006C0BFD" w:rsidRDefault="0006433F">
      <w:pPr>
        <w:spacing w:line="240" w:lineRule="exact"/>
        <w:ind w:left="103"/>
        <w:rPr>
          <w:rFonts w:ascii="Arial" w:eastAsia="Arial" w:hAnsi="Arial" w:cs="Arial"/>
          <w:sz w:val="23"/>
          <w:szCs w:val="23"/>
        </w:rPr>
      </w:pPr>
      <w:r>
        <w:pict w14:anchorId="11F5B78A">
          <v:group id="_x0000_s1035" style="position:absolute;left:0;text-align:left;margin-left:49.15pt;margin-top:56.5pt;width:279.55pt;height:0;z-index:-251658752;mso-position-horizontal-relative:page" coordorigin="983,1130" coordsize="5591,0">
            <v:shape id="_x0000_s1036" style="position:absolute;left:983;top:1130;width:5591;height:0" coordorigin="983,1130" coordsize="5591,0" path="m983,1130r5591,e" filled="f" strokeweight=".30622mm">
              <v:path arrowok="t"/>
            </v:shape>
            <w10:wrap anchorx="page"/>
          </v:group>
        </w:pict>
      </w:r>
      <w:r w:rsidR="00BF2602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S</w:t>
      </w:r>
      <w:r w:rsidR="00BF2602">
        <w:rPr>
          <w:rFonts w:ascii="Arial" w:eastAsia="Arial" w:hAnsi="Arial" w:cs="Arial"/>
          <w:b/>
          <w:position w:val="-1"/>
          <w:sz w:val="23"/>
          <w:szCs w:val="23"/>
        </w:rPr>
        <w:t>i</w:t>
      </w:r>
      <w:r w:rsidR="00BF2602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gnatur</w:t>
      </w:r>
      <w:r w:rsidR="00BF2602">
        <w:rPr>
          <w:rFonts w:ascii="Arial" w:eastAsia="Arial" w:hAnsi="Arial" w:cs="Arial"/>
          <w:b/>
          <w:position w:val="-1"/>
          <w:sz w:val="23"/>
          <w:szCs w:val="23"/>
        </w:rPr>
        <w:t>e</w:t>
      </w:r>
    </w:p>
    <w:p w14:paraId="37867AB1" w14:textId="77777777" w:rsidR="006C0BFD" w:rsidRDefault="006C0BFD">
      <w:pPr>
        <w:spacing w:line="200" w:lineRule="exact"/>
      </w:pPr>
    </w:p>
    <w:p w14:paraId="3D1D9AB0" w14:textId="77777777" w:rsidR="006C0BFD" w:rsidRDefault="006C0BFD">
      <w:pPr>
        <w:spacing w:before="13" w:line="280" w:lineRule="exact"/>
        <w:rPr>
          <w:sz w:val="28"/>
          <w:szCs w:val="28"/>
        </w:rPr>
        <w:sectPr w:rsidR="006C0BFD">
          <w:type w:val="continuous"/>
          <w:pgSz w:w="11900" w:h="16840"/>
          <w:pgMar w:top="740" w:right="860" w:bottom="280" w:left="880" w:header="720" w:footer="720" w:gutter="0"/>
          <w:cols w:space="720"/>
        </w:sectPr>
      </w:pPr>
    </w:p>
    <w:p w14:paraId="33C4293B" w14:textId="77777777" w:rsidR="006C0BFD" w:rsidRDefault="006C0BFD">
      <w:pPr>
        <w:spacing w:line="200" w:lineRule="exact"/>
      </w:pPr>
    </w:p>
    <w:p w14:paraId="076E875E" w14:textId="77777777" w:rsidR="006C0BFD" w:rsidRDefault="006C0BFD">
      <w:pPr>
        <w:spacing w:before="19" w:line="200" w:lineRule="exact"/>
      </w:pPr>
    </w:p>
    <w:p w14:paraId="3415AF3B" w14:textId="77777777" w:rsidR="00CC59C0" w:rsidRDefault="00CC59C0">
      <w:pPr>
        <w:spacing w:line="240" w:lineRule="exact"/>
        <w:ind w:left="103" w:right="1713"/>
        <w:rPr>
          <w:rFonts w:ascii="Arial" w:eastAsia="Arial" w:hAnsi="Arial" w:cs="Arial"/>
          <w:spacing w:val="1"/>
          <w:sz w:val="23"/>
          <w:szCs w:val="23"/>
        </w:rPr>
      </w:pPr>
    </w:p>
    <w:p w14:paraId="22164780" w14:textId="77777777" w:rsidR="00CC59C0" w:rsidRDefault="00CC59C0">
      <w:pPr>
        <w:spacing w:line="240" w:lineRule="exact"/>
        <w:ind w:left="103" w:right="1713"/>
        <w:rPr>
          <w:rFonts w:ascii="Arial" w:eastAsia="Arial" w:hAnsi="Arial" w:cs="Arial"/>
          <w:spacing w:val="1"/>
          <w:sz w:val="23"/>
          <w:szCs w:val="23"/>
        </w:rPr>
      </w:pPr>
    </w:p>
    <w:p w14:paraId="364BC6D7" w14:textId="3EF041BA" w:rsidR="006C0BFD" w:rsidRDefault="00BF2602">
      <w:pPr>
        <w:spacing w:line="240" w:lineRule="exact"/>
        <w:ind w:left="103" w:right="1713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RUSSEL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ANDRE</w:t>
      </w:r>
      <w:r>
        <w:rPr>
          <w:rFonts w:ascii="Arial" w:eastAsia="Arial" w:hAnsi="Arial" w:cs="Arial"/>
          <w:sz w:val="23"/>
          <w:szCs w:val="23"/>
        </w:rPr>
        <w:t>W</w:t>
      </w:r>
      <w:r>
        <w:rPr>
          <w:rFonts w:ascii="Arial" w:eastAsia="Arial" w:hAnsi="Arial" w:cs="Arial"/>
          <w:spacing w:val="-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RO</w:t>
      </w:r>
      <w:r>
        <w:rPr>
          <w:rFonts w:ascii="Arial" w:eastAsia="Arial" w:hAnsi="Arial" w:cs="Arial"/>
          <w:spacing w:val="2"/>
          <w:sz w:val="23"/>
          <w:szCs w:val="23"/>
        </w:rPr>
        <w:t>W</w:t>
      </w:r>
      <w:r>
        <w:rPr>
          <w:rFonts w:ascii="Arial" w:eastAsia="Arial" w:hAnsi="Arial" w:cs="Arial"/>
          <w:spacing w:val="1"/>
          <w:sz w:val="23"/>
          <w:szCs w:val="23"/>
        </w:rPr>
        <w:t>LAN</w:t>
      </w:r>
      <w:r>
        <w:rPr>
          <w:rFonts w:ascii="Arial" w:eastAsia="Arial" w:hAnsi="Arial" w:cs="Arial"/>
          <w:sz w:val="23"/>
          <w:szCs w:val="23"/>
        </w:rPr>
        <w:t xml:space="preserve">D </w:t>
      </w:r>
      <w:r>
        <w:rPr>
          <w:rFonts w:ascii="Arial" w:eastAsia="Arial" w:hAnsi="Arial" w:cs="Arial"/>
          <w:spacing w:val="1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rec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r</w:t>
      </w:r>
    </w:p>
    <w:p w14:paraId="1417E799" w14:textId="77777777" w:rsidR="006C0BFD" w:rsidRDefault="0006433F">
      <w:pPr>
        <w:spacing w:line="240" w:lineRule="exact"/>
        <w:ind w:left="103" w:right="-55"/>
        <w:rPr>
          <w:rFonts w:ascii="Arial" w:eastAsia="Arial" w:hAnsi="Arial" w:cs="Arial"/>
          <w:sz w:val="23"/>
          <w:szCs w:val="23"/>
        </w:rPr>
      </w:pPr>
      <w:r>
        <w:pict w14:anchorId="1A8ED378">
          <v:group id="_x0000_s1033" style="position:absolute;left:0;text-align:left;margin-left:49.15pt;margin-top:55.5pt;width:279.55pt;height:0;z-index:-251657728;mso-position-horizontal-relative:page" coordorigin="983,1110" coordsize="5591,0">
            <v:shape id="_x0000_s1034" style="position:absolute;left:983;top:1110;width:5591;height:0" coordorigin="983,1110" coordsize="5591,0" path="m983,1110r5591,e" filled="f" strokeweight=".30622mm">
              <v:path arrowok="t"/>
            </v:shape>
            <w10:wrap anchorx="page"/>
          </v:group>
        </w:pict>
      </w:r>
      <w:r w:rsidR="00BF2602">
        <w:rPr>
          <w:rFonts w:ascii="Arial" w:eastAsia="Arial" w:hAnsi="Arial" w:cs="Arial"/>
          <w:spacing w:val="1"/>
          <w:sz w:val="23"/>
          <w:szCs w:val="23"/>
        </w:rPr>
        <w:t>PHOEB</w:t>
      </w:r>
      <w:r w:rsidR="00BF2602">
        <w:rPr>
          <w:rFonts w:ascii="Arial" w:eastAsia="Arial" w:hAnsi="Arial" w:cs="Arial"/>
          <w:sz w:val="23"/>
          <w:szCs w:val="23"/>
        </w:rPr>
        <w:t>E</w:t>
      </w:r>
      <w:r w:rsidR="00BF2602"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 w:rsidR="00BF2602">
        <w:rPr>
          <w:rFonts w:ascii="Arial" w:eastAsia="Arial" w:hAnsi="Arial" w:cs="Arial"/>
          <w:spacing w:val="1"/>
          <w:sz w:val="23"/>
          <w:szCs w:val="23"/>
        </w:rPr>
        <w:t>HOLD</w:t>
      </w:r>
      <w:r w:rsidR="00BF2602">
        <w:rPr>
          <w:rFonts w:ascii="Arial" w:eastAsia="Arial" w:hAnsi="Arial" w:cs="Arial"/>
          <w:sz w:val="23"/>
          <w:szCs w:val="23"/>
        </w:rPr>
        <w:t>I</w:t>
      </w:r>
      <w:r w:rsidR="00BF2602">
        <w:rPr>
          <w:rFonts w:ascii="Arial" w:eastAsia="Arial" w:hAnsi="Arial" w:cs="Arial"/>
          <w:spacing w:val="1"/>
          <w:sz w:val="23"/>
          <w:szCs w:val="23"/>
        </w:rPr>
        <w:t>NG</w:t>
      </w:r>
      <w:r w:rsidR="00BF2602">
        <w:rPr>
          <w:rFonts w:ascii="Arial" w:eastAsia="Arial" w:hAnsi="Arial" w:cs="Arial"/>
          <w:sz w:val="23"/>
          <w:szCs w:val="23"/>
        </w:rPr>
        <w:t>S</w:t>
      </w:r>
      <w:r w:rsidR="00BF2602">
        <w:rPr>
          <w:rFonts w:ascii="Arial" w:eastAsia="Arial" w:hAnsi="Arial" w:cs="Arial"/>
          <w:spacing w:val="-11"/>
          <w:sz w:val="23"/>
          <w:szCs w:val="23"/>
        </w:rPr>
        <w:t xml:space="preserve"> </w:t>
      </w:r>
      <w:r w:rsidR="00BF2602">
        <w:rPr>
          <w:rFonts w:ascii="Arial" w:eastAsia="Arial" w:hAnsi="Arial" w:cs="Arial"/>
          <w:spacing w:val="1"/>
          <w:sz w:val="23"/>
          <w:szCs w:val="23"/>
        </w:rPr>
        <w:t>PT</w:t>
      </w:r>
      <w:r w:rsidR="00BF2602">
        <w:rPr>
          <w:rFonts w:ascii="Arial" w:eastAsia="Arial" w:hAnsi="Arial" w:cs="Arial"/>
          <w:sz w:val="23"/>
          <w:szCs w:val="23"/>
        </w:rPr>
        <w:t>Y</w:t>
      </w:r>
      <w:r w:rsidR="00BF2602"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 w:rsidR="00BF2602">
        <w:rPr>
          <w:rFonts w:ascii="Arial" w:eastAsia="Arial" w:hAnsi="Arial" w:cs="Arial"/>
          <w:spacing w:val="1"/>
          <w:sz w:val="23"/>
          <w:szCs w:val="23"/>
        </w:rPr>
        <w:t>LT</w:t>
      </w:r>
      <w:r w:rsidR="00BF2602">
        <w:rPr>
          <w:rFonts w:ascii="Arial" w:eastAsia="Arial" w:hAnsi="Arial" w:cs="Arial"/>
          <w:sz w:val="23"/>
          <w:szCs w:val="23"/>
        </w:rPr>
        <w:t>D</w:t>
      </w:r>
      <w:r w:rsidR="00BF2602"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 w:rsidR="00BF2602">
        <w:rPr>
          <w:rFonts w:ascii="Arial" w:eastAsia="Arial" w:hAnsi="Arial" w:cs="Arial"/>
          <w:spacing w:val="1"/>
          <w:sz w:val="23"/>
          <w:szCs w:val="23"/>
        </w:rPr>
        <w:t>AC</w:t>
      </w:r>
      <w:r w:rsidR="00BF2602">
        <w:rPr>
          <w:rFonts w:ascii="Arial" w:eastAsia="Arial" w:hAnsi="Arial" w:cs="Arial"/>
          <w:sz w:val="23"/>
          <w:szCs w:val="23"/>
        </w:rPr>
        <w:t>N</w:t>
      </w:r>
      <w:r w:rsidR="00BF2602"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 w:rsidR="00BF2602">
        <w:rPr>
          <w:rFonts w:ascii="Arial" w:eastAsia="Arial" w:hAnsi="Arial" w:cs="Arial"/>
          <w:spacing w:val="1"/>
          <w:sz w:val="23"/>
          <w:szCs w:val="23"/>
        </w:rPr>
        <w:t>63</w:t>
      </w:r>
      <w:r w:rsidR="00BF2602">
        <w:rPr>
          <w:rFonts w:ascii="Arial" w:eastAsia="Arial" w:hAnsi="Arial" w:cs="Arial"/>
          <w:sz w:val="23"/>
          <w:szCs w:val="23"/>
        </w:rPr>
        <w:t>5</w:t>
      </w:r>
      <w:r w:rsidR="00BF2602"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 w:rsidR="00BF2602">
        <w:rPr>
          <w:rFonts w:ascii="Arial" w:eastAsia="Arial" w:hAnsi="Arial" w:cs="Arial"/>
          <w:spacing w:val="1"/>
          <w:sz w:val="23"/>
          <w:szCs w:val="23"/>
        </w:rPr>
        <w:t>88</w:t>
      </w:r>
      <w:r w:rsidR="00BF2602">
        <w:rPr>
          <w:rFonts w:ascii="Arial" w:eastAsia="Arial" w:hAnsi="Arial" w:cs="Arial"/>
          <w:sz w:val="23"/>
          <w:szCs w:val="23"/>
        </w:rPr>
        <w:t>2</w:t>
      </w:r>
      <w:r w:rsidR="00BF2602"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 w:rsidR="00BF2602">
        <w:rPr>
          <w:rFonts w:ascii="Arial" w:eastAsia="Arial" w:hAnsi="Arial" w:cs="Arial"/>
          <w:spacing w:val="1"/>
          <w:sz w:val="23"/>
          <w:szCs w:val="23"/>
        </w:rPr>
        <w:t>66</w:t>
      </w:r>
      <w:r w:rsidR="00BF2602">
        <w:rPr>
          <w:rFonts w:ascii="Arial" w:eastAsia="Arial" w:hAnsi="Arial" w:cs="Arial"/>
          <w:sz w:val="23"/>
          <w:szCs w:val="23"/>
        </w:rPr>
        <w:t>5</w:t>
      </w:r>
    </w:p>
    <w:p w14:paraId="23EDAEFE" w14:textId="77777777" w:rsidR="00CC59C0" w:rsidRDefault="00BF2602">
      <w:pPr>
        <w:spacing w:before="31"/>
      </w:pPr>
      <w:r>
        <w:br w:type="column"/>
      </w:r>
    </w:p>
    <w:p w14:paraId="09A269C4" w14:textId="77777777" w:rsidR="00CC59C0" w:rsidRDefault="00CC59C0">
      <w:pPr>
        <w:spacing w:before="31"/>
      </w:pPr>
    </w:p>
    <w:p w14:paraId="741C829D" w14:textId="22B32448" w:rsidR="006C0BFD" w:rsidRDefault="00BF2602">
      <w:pPr>
        <w:spacing w:before="31"/>
        <w:rPr>
          <w:rFonts w:ascii="Arial" w:eastAsia="Arial" w:hAnsi="Arial" w:cs="Arial"/>
          <w:sz w:val="23"/>
          <w:szCs w:val="23"/>
        </w:rPr>
        <w:sectPr w:rsidR="006C0BFD">
          <w:type w:val="continuous"/>
          <w:pgSz w:w="11900" w:h="16840"/>
          <w:pgMar w:top="740" w:right="860" w:bottom="280" w:left="880" w:header="720" w:footer="720" w:gutter="0"/>
          <w:cols w:num="2" w:space="720" w:equalWidth="0">
            <w:col w:w="5232" w:space="923"/>
            <w:col w:w="4005"/>
          </w:cols>
        </w:sectPr>
      </w:pP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 w:rsidR="00E63790">
        <w:rPr>
          <w:rFonts w:ascii="Arial" w:eastAsia="Arial" w:hAnsi="Arial" w:cs="Arial"/>
          <w:spacing w:val="1"/>
          <w:sz w:val="23"/>
          <w:szCs w:val="23"/>
        </w:rPr>
        <w:t>01/12/2019</w:t>
      </w:r>
    </w:p>
    <w:p w14:paraId="084FD270" w14:textId="77777777" w:rsidR="00CC59C0" w:rsidRDefault="00CC59C0">
      <w:pPr>
        <w:spacing w:line="200" w:lineRule="exact"/>
      </w:pPr>
    </w:p>
    <w:p w14:paraId="63C49A12" w14:textId="77777777" w:rsidR="006C0BFD" w:rsidRDefault="006C0BFD">
      <w:pPr>
        <w:spacing w:before="13" w:line="280" w:lineRule="exact"/>
        <w:rPr>
          <w:sz w:val="28"/>
          <w:szCs w:val="28"/>
        </w:rPr>
      </w:pPr>
    </w:p>
    <w:p w14:paraId="172E796E" w14:textId="4BC1C58D" w:rsidR="00CC59C0" w:rsidRDefault="00CC59C0">
      <w:pPr>
        <w:spacing w:before="13" w:line="280" w:lineRule="exact"/>
        <w:rPr>
          <w:sz w:val="28"/>
          <w:szCs w:val="28"/>
        </w:rPr>
        <w:sectPr w:rsidR="00CC59C0">
          <w:type w:val="continuous"/>
          <w:pgSz w:w="11900" w:h="16840"/>
          <w:pgMar w:top="740" w:right="860" w:bottom="280" w:left="880" w:header="720" w:footer="720" w:gutter="0"/>
          <w:cols w:space="720"/>
        </w:sectPr>
      </w:pPr>
    </w:p>
    <w:p w14:paraId="6CF53658" w14:textId="77777777" w:rsidR="006C0BFD" w:rsidRDefault="0006433F">
      <w:pPr>
        <w:spacing w:line="200" w:lineRule="exact"/>
      </w:pPr>
      <w:r>
        <w:pict w14:anchorId="74536E1E">
          <v:group id="_x0000_s1026" style="position:absolute;margin-left:48.7pt;margin-top:28pt;width:497.75pt;height:62.3pt;z-index:-251659776;mso-position-horizontal-relative:page;mso-position-vertical-relative:page" coordorigin="974,560" coordsize="9955,1246">
            <v:shape id="_x0000_s1032" style="position:absolute;left:983;top:568;width:9938;height:1229" coordorigin="983,568" coordsize="9938,1229" path="m983,568r9938,l10921,1797r-9938,l983,568xe" fillcolor="#f4f4f4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983;top:568;width:9999;height:1306">
              <v:imagedata r:id="rId5" o:title=""/>
            </v:shape>
            <v:shape id="_x0000_s1030" style="position:absolute;left:983;top:576;width:9938;height:0" coordorigin="983,576" coordsize="9938,0" path="m983,576r9938,e" filled="f" strokeweight=".30622mm">
              <v:path arrowok="t"/>
            </v:shape>
            <v:shape id="_x0000_s1029" style="position:absolute;left:983;top:1789;width:9938;height:0" coordorigin="983,1789" coordsize="9938,0" path="m983,1789r9938,e" filled="f" strokeweight=".30622mm">
              <v:path arrowok="t"/>
            </v:shape>
            <v:shape id="_x0000_s1028" style="position:absolute;left:991;top:568;width:0;height:1229" coordorigin="991,568" coordsize="0,1229" path="m991,1797r,-1229e" filled="f" strokeweight=".30622mm">
              <v:path arrowok="t"/>
            </v:shape>
            <v:shape id="_x0000_s1027" style="position:absolute;left:10913;top:568;width:0;height:1229" coordorigin="10913,568" coordsize="0,1229" path="m10913,1797r,-1229e" filled="f" strokeweight=".30622mm">
              <v:path arrowok="t"/>
            </v:shape>
            <w10:wrap anchorx="page" anchory="page"/>
          </v:group>
        </w:pict>
      </w:r>
    </w:p>
    <w:p w14:paraId="1632AF74" w14:textId="77777777" w:rsidR="006C0BFD" w:rsidRDefault="006C0BFD">
      <w:pPr>
        <w:spacing w:before="19" w:line="200" w:lineRule="exact"/>
      </w:pPr>
    </w:p>
    <w:p w14:paraId="3181B4C2" w14:textId="77777777" w:rsidR="006C0BFD" w:rsidRDefault="00BF2602">
      <w:pPr>
        <w:spacing w:line="240" w:lineRule="exact"/>
        <w:ind w:left="103" w:right="225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JOSHU</w:t>
      </w:r>
      <w:r>
        <w:rPr>
          <w:rFonts w:ascii="Arial" w:eastAsia="Arial" w:hAnsi="Arial" w:cs="Arial"/>
          <w:sz w:val="23"/>
          <w:szCs w:val="23"/>
        </w:rPr>
        <w:t>A</w:t>
      </w:r>
      <w:r>
        <w:rPr>
          <w:rFonts w:ascii="Arial" w:eastAsia="Arial" w:hAnsi="Arial" w:cs="Arial"/>
          <w:spacing w:val="-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PAU</w:t>
      </w:r>
      <w:r>
        <w:rPr>
          <w:rFonts w:ascii="Arial" w:eastAsia="Arial" w:hAnsi="Arial" w:cs="Arial"/>
          <w:sz w:val="23"/>
          <w:szCs w:val="23"/>
        </w:rPr>
        <w:t>L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RO</w:t>
      </w:r>
      <w:r>
        <w:rPr>
          <w:rFonts w:ascii="Arial" w:eastAsia="Arial" w:hAnsi="Arial" w:cs="Arial"/>
          <w:spacing w:val="2"/>
          <w:sz w:val="23"/>
          <w:szCs w:val="23"/>
        </w:rPr>
        <w:t>W</w:t>
      </w:r>
      <w:r>
        <w:rPr>
          <w:rFonts w:ascii="Arial" w:eastAsia="Arial" w:hAnsi="Arial" w:cs="Arial"/>
          <w:spacing w:val="1"/>
          <w:sz w:val="23"/>
          <w:szCs w:val="23"/>
        </w:rPr>
        <w:t>LAN</w:t>
      </w:r>
      <w:r>
        <w:rPr>
          <w:rFonts w:ascii="Arial" w:eastAsia="Arial" w:hAnsi="Arial" w:cs="Arial"/>
          <w:sz w:val="23"/>
          <w:szCs w:val="23"/>
        </w:rPr>
        <w:t xml:space="preserve">D </w:t>
      </w:r>
      <w:r>
        <w:rPr>
          <w:rFonts w:ascii="Arial" w:eastAsia="Arial" w:hAnsi="Arial" w:cs="Arial"/>
          <w:spacing w:val="1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rec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>r</w:t>
      </w:r>
    </w:p>
    <w:p w14:paraId="5800321E" w14:textId="77777777" w:rsidR="006C0BFD" w:rsidRDefault="00BF2602">
      <w:pPr>
        <w:spacing w:line="240" w:lineRule="exact"/>
        <w:ind w:left="103" w:right="-55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1"/>
          <w:sz w:val="23"/>
          <w:szCs w:val="23"/>
        </w:rPr>
        <w:t>PHOEB</w:t>
      </w:r>
      <w:r>
        <w:rPr>
          <w:rFonts w:ascii="Arial" w:eastAsia="Arial" w:hAnsi="Arial" w:cs="Arial"/>
          <w:sz w:val="23"/>
          <w:szCs w:val="23"/>
        </w:rPr>
        <w:t>E</w:t>
      </w:r>
      <w:r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HOLD</w:t>
      </w:r>
      <w:r>
        <w:rPr>
          <w:rFonts w:ascii="Arial" w:eastAsia="Arial" w:hAnsi="Arial" w:cs="Arial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>S</w:t>
      </w:r>
      <w:r>
        <w:rPr>
          <w:rFonts w:ascii="Arial" w:eastAsia="Arial" w:hAnsi="Arial" w:cs="Arial"/>
          <w:spacing w:val="-1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PT</w:t>
      </w:r>
      <w:r>
        <w:rPr>
          <w:rFonts w:ascii="Arial" w:eastAsia="Arial" w:hAnsi="Arial" w:cs="Arial"/>
          <w:sz w:val="23"/>
          <w:szCs w:val="23"/>
        </w:rPr>
        <w:t>Y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LT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AC</w:t>
      </w:r>
      <w:r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63</w:t>
      </w:r>
      <w:r>
        <w:rPr>
          <w:rFonts w:ascii="Arial" w:eastAsia="Arial" w:hAnsi="Arial" w:cs="Arial"/>
          <w:sz w:val="23"/>
          <w:szCs w:val="23"/>
        </w:rPr>
        <w:t>5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88</w:t>
      </w:r>
      <w:r>
        <w:rPr>
          <w:rFonts w:ascii="Arial" w:eastAsia="Arial" w:hAnsi="Arial" w:cs="Arial"/>
          <w:sz w:val="23"/>
          <w:szCs w:val="23"/>
        </w:rPr>
        <w:t>2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66</w:t>
      </w:r>
      <w:r>
        <w:rPr>
          <w:rFonts w:ascii="Arial" w:eastAsia="Arial" w:hAnsi="Arial" w:cs="Arial"/>
          <w:sz w:val="23"/>
          <w:szCs w:val="23"/>
        </w:rPr>
        <w:t>5</w:t>
      </w:r>
    </w:p>
    <w:p w14:paraId="1A8F9938" w14:textId="50450E2C" w:rsidR="006C0BFD" w:rsidRDefault="00BF2602">
      <w:pPr>
        <w:spacing w:before="31"/>
        <w:rPr>
          <w:rFonts w:ascii="Arial" w:eastAsia="Arial" w:hAnsi="Arial" w:cs="Arial"/>
          <w:sz w:val="23"/>
          <w:szCs w:val="23"/>
        </w:rPr>
      </w:pPr>
      <w:r>
        <w:br w:type="column"/>
      </w:r>
      <w:r>
        <w:rPr>
          <w:rFonts w:ascii="Arial" w:eastAsia="Arial" w:hAnsi="Arial" w:cs="Arial"/>
          <w:spacing w:val="1"/>
          <w:sz w:val="23"/>
          <w:szCs w:val="23"/>
        </w:rPr>
        <w:t>Da</w:t>
      </w:r>
      <w:r>
        <w:rPr>
          <w:rFonts w:ascii="Arial" w:eastAsia="Arial" w:hAnsi="Arial" w:cs="Arial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>d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 w:rsidR="00E63790">
        <w:rPr>
          <w:rFonts w:ascii="Arial" w:eastAsia="Arial" w:hAnsi="Arial" w:cs="Arial"/>
          <w:spacing w:val="1"/>
          <w:sz w:val="23"/>
          <w:szCs w:val="23"/>
        </w:rPr>
        <w:t>01/12/2019</w:t>
      </w:r>
    </w:p>
    <w:sectPr w:rsidR="006C0BFD">
      <w:type w:val="continuous"/>
      <w:pgSz w:w="11900" w:h="16840"/>
      <w:pgMar w:top="740" w:right="860" w:bottom="280" w:left="880" w:header="720" w:footer="720" w:gutter="0"/>
      <w:cols w:num="2" w:space="720" w:equalWidth="0">
        <w:col w:w="5232" w:space="923"/>
        <w:col w:w="400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4D07C1"/>
    <w:multiLevelType w:val="multilevel"/>
    <w:tmpl w:val="6DDAD4C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FD"/>
    <w:rsid w:val="0006433F"/>
    <w:rsid w:val="006C0BFD"/>
    <w:rsid w:val="007D2E14"/>
    <w:rsid w:val="00BF2602"/>
    <w:rsid w:val="00CC59C0"/>
    <w:rsid w:val="00E6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098731FD"/>
  <w15:docId w15:val="{80913ED7-B75A-4B25-A2EC-0A6394F6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Brad Hoffman</cp:lastModifiedBy>
  <cp:revision>6</cp:revision>
  <dcterms:created xsi:type="dcterms:W3CDTF">2020-02-10T05:15:00Z</dcterms:created>
  <dcterms:modified xsi:type="dcterms:W3CDTF">2020-05-14T03:16:00Z</dcterms:modified>
</cp:coreProperties>
</file>